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60A3D" w14:textId="29868192"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E000B4">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431912">
        <w:rPr>
          <w:rFonts w:cs="Calibri"/>
          <w:caps/>
          <w:color w:val="auto"/>
          <w:kern w:val="28"/>
        </w:rPr>
        <w:t>04690</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553CBCE8" w14:textId="77777777" w:rsidTr="00C7687F">
        <w:trPr>
          <w:trHeight w:val="1820"/>
        </w:trPr>
        <w:tc>
          <w:tcPr>
            <w:tcW w:w="3656" w:type="dxa"/>
            <w:tcBorders>
              <w:top w:val="thinThickSmallGap" w:sz="12" w:space="0" w:color="0070C0"/>
              <w:bottom w:val="thinThickSmallGap" w:sz="12" w:space="0" w:color="0070C0"/>
            </w:tcBorders>
          </w:tcPr>
          <w:p w14:paraId="34336A3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37E0E88"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06003DC5"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24E512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18D4EC5"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4513951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B4C4032"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7477CA7"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C85FF3D"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B9DA89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A58A19D"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627E4F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138721DC" w14:textId="13E46ABE" w:rsidR="00F73875" w:rsidRDefault="00F73875" w:rsidP="00F637DD">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431912" w:rsidRPr="00431912">
        <w:rPr>
          <w:rFonts w:cs="Arial"/>
          <w:b/>
          <w:i/>
          <w:snapToGrid w:val="0"/>
          <w:color w:val="000000"/>
          <w:szCs w:val="22"/>
        </w:rPr>
        <w:t>Roboty budowlane elektroenergetyczne na terenie działalności PGE Dystrybucja S.A. Oddział Rzeszów Rejon Energetyczny Stalowa Wola – 2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3822DE8C"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2AB7C2"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D86836"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04DA5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CC06F5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6D7B0A5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24492B0A"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569A64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3397F9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FE1B0D4"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49AC74"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D42F488"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11D886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0505B1C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680FBA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E6548DD"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CABEE7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1AE7CB4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96F503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24250DF"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EA91BE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8A1448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3DCF3C1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34BDC5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254C2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12E78FD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588722B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F150E3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50B3E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531149A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9445F9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50CCC2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CEF0F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7EFF8BF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2CA9B18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EFB177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6FFF56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475CA4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25DDF48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58DE10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F249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6CEA925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DFCC7E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4CC8E5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FEA9F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5ACBACE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2B4953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7E8AD9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67E282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10D82E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07F8A4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3954AB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57837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6C5B6CB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A672F7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C1A89F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61125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408AF9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5C4487C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8E3FB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12A9B3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A90B34A"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C3B0DD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1C2FA7E0"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B480607"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51C2996"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647440D2"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DF093" w14:textId="77777777" w:rsidR="000F7A5D" w:rsidRDefault="000F7A5D" w:rsidP="004A302B">
      <w:pPr>
        <w:spacing w:line="240" w:lineRule="auto"/>
      </w:pPr>
      <w:r>
        <w:separator/>
      </w:r>
    </w:p>
  </w:endnote>
  <w:endnote w:type="continuationSeparator" w:id="0">
    <w:p w14:paraId="34FC399F" w14:textId="77777777" w:rsidR="000F7A5D" w:rsidRDefault="000F7A5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BA9D"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677D9">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677D9">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7B86"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677D9">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677D9">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F1B30" w14:textId="77777777" w:rsidR="000F7A5D" w:rsidRDefault="000F7A5D" w:rsidP="004A302B">
      <w:pPr>
        <w:spacing w:line="240" w:lineRule="auto"/>
      </w:pPr>
      <w:r>
        <w:separator/>
      </w:r>
    </w:p>
  </w:footnote>
  <w:footnote w:type="continuationSeparator" w:id="0">
    <w:p w14:paraId="6D10AB9A" w14:textId="77777777" w:rsidR="000F7A5D" w:rsidRDefault="000F7A5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F4E1"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64A39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977834269">
    <w:abstractNumId w:val="13"/>
  </w:num>
  <w:num w:numId="2" w16cid:durableId="1546064594">
    <w:abstractNumId w:val="8"/>
  </w:num>
  <w:num w:numId="3" w16cid:durableId="1214732976">
    <w:abstractNumId w:val="22"/>
  </w:num>
  <w:num w:numId="4" w16cid:durableId="633945054">
    <w:abstractNumId w:val="6"/>
  </w:num>
  <w:num w:numId="5" w16cid:durableId="2058046980">
    <w:abstractNumId w:val="10"/>
  </w:num>
  <w:num w:numId="6" w16cid:durableId="1288664480">
    <w:abstractNumId w:val="15"/>
  </w:num>
  <w:num w:numId="7" w16cid:durableId="321667420">
    <w:abstractNumId w:val="16"/>
  </w:num>
  <w:num w:numId="8" w16cid:durableId="447043661">
    <w:abstractNumId w:val="17"/>
  </w:num>
  <w:num w:numId="9" w16cid:durableId="1880581777">
    <w:abstractNumId w:val="7"/>
  </w:num>
  <w:num w:numId="10" w16cid:durableId="236601016">
    <w:abstractNumId w:val="18"/>
  </w:num>
  <w:num w:numId="11" w16cid:durableId="486362074">
    <w:abstractNumId w:val="4"/>
  </w:num>
  <w:num w:numId="12" w16cid:durableId="148450338">
    <w:abstractNumId w:val="19"/>
  </w:num>
  <w:num w:numId="13" w16cid:durableId="353969473">
    <w:abstractNumId w:val="12"/>
  </w:num>
  <w:num w:numId="14" w16cid:durableId="1350450848">
    <w:abstractNumId w:val="3"/>
  </w:num>
  <w:num w:numId="15" w16cid:durableId="238449437">
    <w:abstractNumId w:val="11"/>
  </w:num>
  <w:num w:numId="16" w16cid:durableId="829833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2996895">
    <w:abstractNumId w:val="10"/>
  </w:num>
  <w:num w:numId="18" w16cid:durableId="971397517">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834147101">
    <w:abstractNumId w:val="5"/>
  </w:num>
  <w:num w:numId="20" w16cid:durableId="177429354">
    <w:abstractNumId w:val="21"/>
  </w:num>
  <w:num w:numId="21" w16cid:durableId="1532720569">
    <w:abstractNumId w:val="9"/>
  </w:num>
  <w:num w:numId="22" w16cid:durableId="167986596">
    <w:abstractNumId w:val="14"/>
  </w:num>
  <w:num w:numId="23" w16cid:durableId="1796094017">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35C8"/>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0FD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0F7A5D"/>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143D"/>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B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6AC6"/>
    <w:rsid w:val="003876F1"/>
    <w:rsid w:val="003900A6"/>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3F7C3C"/>
    <w:rsid w:val="004013E6"/>
    <w:rsid w:val="0040216D"/>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912"/>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4E64"/>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657C"/>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6E41"/>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98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7D9"/>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77449"/>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9EF"/>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8ED"/>
    <w:rsid w:val="00DE6F1D"/>
    <w:rsid w:val="00DE6FE6"/>
    <w:rsid w:val="00DF0B36"/>
    <w:rsid w:val="00DF0E2C"/>
    <w:rsid w:val="00DF1ECB"/>
    <w:rsid w:val="00DF1F03"/>
    <w:rsid w:val="00DF28FE"/>
    <w:rsid w:val="00DF3D54"/>
    <w:rsid w:val="00DF3F8F"/>
    <w:rsid w:val="00DF42CB"/>
    <w:rsid w:val="00DF5E70"/>
    <w:rsid w:val="00DF6EDD"/>
    <w:rsid w:val="00DF789D"/>
    <w:rsid w:val="00E000B4"/>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7D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099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POST/DYS/OR/GZ/04690/2025                         </dmsv2SWPP2ObjectNumber>
    <dmsv2SWPP2SumMD5 xmlns="http://schemas.microsoft.com/sharepoint/v3">073a37fb8977c75737cc90d867d8c0a9</dmsv2SWPP2SumMD5>
    <dmsv2BaseMoved xmlns="http://schemas.microsoft.com/sharepoint/v3">false</dmsv2BaseMoved>
    <dmsv2BaseIsSensitive xmlns="http://schemas.microsoft.com/sharepoint/v3">true</dmsv2BaseIsSensitive>
    <dmsv2SWPP2IDSWPP2 xmlns="http://schemas.microsoft.com/sharepoint/v3">702645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24107860</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JEUP5JKVCYQC-922955212-20458</_dlc_DocId>
    <_dlc_DocIdUrl xmlns="a19cb1c7-c5c7-46d4-85ae-d83685407bba">
      <Url>https://swpp2.dms.gkpge.pl/sites/41/_layouts/15/DocIdRedir.aspx?ID=JEUP5JKVCYQC-922955212-20458</Url>
      <Description>JEUP5JKVCYQC-922955212-20458</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9212C22-6FA3-49DC-A7AD-28D01A6303B5}"/>
</file>

<file path=customXml/itemProps3.xml><?xml version="1.0" encoding="utf-8"?>
<ds:datastoreItem xmlns:ds="http://schemas.openxmlformats.org/officeDocument/2006/customXml" ds:itemID="{B20A8448-EC42-4ADC-B784-70B027A8C333}">
  <ds:schemaRefs>
    <ds:schemaRef ds:uri="http://schemas.openxmlformats.org/officeDocument/2006/bibliography"/>
  </ds:schemaRefs>
</ds:datastoreItem>
</file>

<file path=customXml/itemProps4.xml><?xml version="1.0" encoding="utf-8"?>
<ds:datastoreItem xmlns:ds="http://schemas.openxmlformats.org/officeDocument/2006/customXml" ds:itemID="{FEE1AAD6-D308-4E3F-A727-1D1E9BFA5898}">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463</Words>
  <Characters>2783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24</cp:revision>
  <cp:lastPrinted>2020-02-27T07:25:00Z</cp:lastPrinted>
  <dcterms:created xsi:type="dcterms:W3CDTF">2022-12-15T06:17:00Z</dcterms:created>
  <dcterms:modified xsi:type="dcterms:W3CDTF">2026-01-09T08:35:00Z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be57ec07-d4b3-4105-9282-7b3413eab52d</vt:lpwstr>
  </property>
</Properties>
</file>